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6BA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>
        <w:drawing>
          <wp:anchor distT="0" distB="0" distL="114300" distR="114300" simplePos="0" relativeHeight="251659264" behindDoc="1" locked="0" layoutInCell="1" allowOverlap="1" wp14:anchorId="075BA69C" wp14:editId="62135A81">
            <wp:simplePos x="0" y="0"/>
            <wp:positionH relativeFrom="column">
              <wp:posOffset>71614</wp:posOffset>
            </wp:positionH>
            <wp:positionV relativeFrom="paragraph">
              <wp:posOffset>158110</wp:posOffset>
            </wp:positionV>
            <wp:extent cx="1120047" cy="102960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895" cy="1044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358D6" w:rsidRDefault="002D5940" w:rsidP="007358D6">
      <w:pPr>
        <w:suppressAutoHyphens w:val="0"/>
        <w:ind w:left="284"/>
        <w:rPr>
          <w:rFonts w:ascii="Arial" w:hAnsi="Arial" w:cs="Arial"/>
          <w:b/>
          <w:lang w:eastAsia="fr-FR"/>
        </w:rPr>
      </w:pP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SERVICE DU COMMISSARIAT DES ARM</w:t>
      </w:r>
      <w:r w:rsidR="007358D6">
        <w:rPr>
          <w:rFonts w:ascii="Arial" w:hAnsi="Arial" w:cs="Arial"/>
          <w:b/>
          <w:lang w:eastAsia="fr-FR"/>
        </w:rPr>
        <w:t>É</w:t>
      </w:r>
      <w:r w:rsidRPr="007358D6">
        <w:rPr>
          <w:rFonts w:ascii="Arial" w:hAnsi="Arial" w:cs="Arial"/>
          <w:b/>
          <w:lang w:eastAsia="fr-FR"/>
        </w:rPr>
        <w:t>ES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</w:t>
      </w:r>
      <w:r w:rsidR="00C251A7" w:rsidRPr="007358D6">
        <w:rPr>
          <w:rFonts w:ascii="Arial" w:hAnsi="Arial" w:cs="Arial"/>
          <w:lang w:eastAsia="fr-FR"/>
        </w:rPr>
        <w:t>CS 70106</w:t>
      </w:r>
      <w:r w:rsidR="00DE7BBB" w:rsidRPr="007358D6">
        <w:rPr>
          <w:rFonts w:ascii="Arial" w:hAnsi="Arial" w:cs="Arial"/>
          <w:lang w:eastAsia="fr-FR"/>
        </w:rPr>
        <w:t xml:space="preserve"> – 78513</w:t>
      </w:r>
      <w:r w:rsidR="00B479CC" w:rsidRPr="007358D6">
        <w:rPr>
          <w:rFonts w:ascii="Arial" w:hAnsi="Arial" w:cs="Arial"/>
          <w:lang w:eastAsia="fr-FR"/>
        </w:rPr>
        <w:t xml:space="preserve"> RAMBOUILLET</w:t>
      </w:r>
      <w:r w:rsidR="00DE7BBB" w:rsidRPr="007358D6">
        <w:rPr>
          <w:rFonts w:ascii="Arial" w:hAnsi="Arial" w:cs="Arial"/>
          <w:lang w:eastAsia="fr-FR"/>
        </w:rPr>
        <w:t xml:space="preserve"> CEDEX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78120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Courriel : </w:t>
      </w:r>
      <w:r w:rsidR="00E46CB1" w:rsidRPr="007358D6">
        <w:rPr>
          <w:rFonts w:ascii="Arial" w:hAnsi="Arial" w:cs="Arial"/>
        </w:rPr>
        <w:t xml:space="preserve">: </w:t>
      </w:r>
      <w:hyperlink r:id="rId13" w:history="1">
        <w:r w:rsidR="00E46CB1" w:rsidRPr="007358D6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358D6" w:rsidRDefault="002D5940" w:rsidP="007358D6">
      <w:pPr>
        <w:spacing w:line="276" w:lineRule="auto"/>
        <w:ind w:left="284"/>
        <w:rPr>
          <w:rFonts w:ascii="Arial" w:hAnsi="Arial" w:cs="Arial"/>
          <w:b/>
          <w:bCs/>
        </w:rPr>
      </w:pPr>
      <w:r w:rsidRPr="007358D6">
        <w:rPr>
          <w:rFonts w:ascii="Arial" w:hAnsi="Arial" w:cs="Arial"/>
          <w:lang w:eastAsia="fr-FR"/>
        </w:rPr>
        <w:t xml:space="preserve">Site : </w:t>
      </w:r>
      <w:hyperlink r:id="rId15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Default="002D5940">
      <w:pPr>
        <w:rPr>
          <w:rFonts w:ascii="Arial" w:hAnsi="Arial" w:cs="Arial"/>
          <w:b/>
          <w:bCs/>
        </w:rPr>
      </w:pPr>
    </w:p>
    <w:p w:rsidR="00811EBB" w:rsidRPr="00AC28ED" w:rsidRDefault="00811EBB" w:rsidP="00811EBB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</w:pBdr>
        <w:shd w:val="pct10" w:color="auto" w:fill="auto"/>
        <w:suppressAutoHyphens w:val="0"/>
        <w:ind w:left="284" w:right="255"/>
        <w:jc w:val="center"/>
        <w:rPr>
          <w:rFonts w:ascii="Arial" w:hAnsi="Arial" w:cs="Arial"/>
          <w:b/>
          <w:sz w:val="24"/>
          <w:lang w:eastAsia="fr-FR"/>
        </w:rPr>
      </w:pPr>
      <w:r w:rsidRPr="00AC28ED">
        <w:rPr>
          <w:rFonts w:ascii="Arial" w:hAnsi="Arial" w:cs="Arial"/>
          <w:b/>
          <w:sz w:val="24"/>
          <w:lang w:eastAsia="fr-FR"/>
        </w:rPr>
        <w:t>FABRICATION DE DRAPEAUX ET PAVILLONNERIE</w:t>
      </w:r>
    </w:p>
    <w:p w:rsidR="00811EBB" w:rsidRPr="007460C1" w:rsidRDefault="00811EBB">
      <w:pPr>
        <w:rPr>
          <w:rFonts w:ascii="Arial" w:hAnsi="Arial" w:cs="Arial"/>
          <w:b/>
          <w:bCs/>
        </w:rPr>
      </w:pP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0C7EC3" w:rsidRPr="007460C1" w:rsidRDefault="000C7EC3" w:rsidP="007663CB">
      <w:pPr>
        <w:keepNext/>
        <w:numPr>
          <w:ilvl w:val="0"/>
          <w:numId w:val="8"/>
        </w:numPr>
        <w:spacing w:after="120" w:line="276" w:lineRule="auto"/>
        <w:outlineLvl w:val="0"/>
        <w:rPr>
          <w:rFonts w:ascii="Arial" w:hAnsi="Arial" w:cs="Arial"/>
        </w:rPr>
      </w:pPr>
      <w:r w:rsidRPr="007460C1">
        <w:rPr>
          <w:rFonts w:ascii="Arial" w:hAnsi="Arial" w:cs="Arial"/>
        </w:rPr>
        <w:t>La candidature est présentée :</w:t>
      </w:r>
    </w:p>
    <w:p w:rsidR="000C7EC3" w:rsidRPr="007460C1" w:rsidRDefault="000C7EC3" w:rsidP="007663CB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</w:rPr>
        <w:tab/>
        <w:t>Pour le ou les lots de la procédure de passation du marché public indiqués ci-dessous :</w:t>
      </w:r>
    </w:p>
    <w:p w:rsidR="000C7EC3" w:rsidRPr="007460C1" w:rsidRDefault="000C7EC3" w:rsidP="007663CB">
      <w:pPr>
        <w:numPr>
          <w:ilvl w:val="0"/>
          <w:numId w:val="8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7460C1">
        <w:rPr>
          <w:rFonts w:ascii="Arial" w:hAnsi="Arial" w:cs="Arial"/>
          <w:sz w:val="16"/>
          <w:szCs w:val="16"/>
        </w:rPr>
        <w:t> </w:t>
      </w:r>
    </w:p>
    <w:p w:rsidR="009364F5" w:rsidRPr="003B1A37" w:rsidRDefault="009364F5" w:rsidP="009364F5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D76BA7">
        <w:rPr>
          <w:rFonts w:ascii="Arial" w:hAnsi="Arial" w:cs="Arial"/>
          <w:lang w:eastAsia="fr-FR"/>
        </w:rPr>
      </w:r>
      <w:r w:rsidR="00D76BA7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1 : </w:t>
      </w:r>
      <w:r w:rsidRPr="003B1A37">
        <w:rPr>
          <w:rFonts w:ascii="Arial" w:hAnsi="Arial" w:cs="Arial"/>
          <w:bCs/>
          <w:lang w:eastAsia="fr-FR"/>
        </w:rPr>
        <w:t>Emblèmes Français</w:t>
      </w:r>
    </w:p>
    <w:p w:rsidR="009364F5" w:rsidRPr="003B1A37" w:rsidRDefault="009364F5" w:rsidP="009364F5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9364F5" w:rsidRPr="003B1A37" w:rsidRDefault="009364F5" w:rsidP="009364F5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D76BA7">
        <w:rPr>
          <w:rFonts w:ascii="Arial" w:hAnsi="Arial" w:cs="Arial"/>
          <w:lang w:eastAsia="fr-FR"/>
        </w:rPr>
      </w:r>
      <w:r w:rsidR="00D76BA7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2 : </w:t>
      </w:r>
      <w:r w:rsidRPr="003B1A37">
        <w:rPr>
          <w:rFonts w:ascii="Arial" w:hAnsi="Arial" w:cs="Arial"/>
          <w:bCs/>
          <w:lang w:eastAsia="fr-FR"/>
        </w:rPr>
        <w:t>Signes flottants et accessoires Marine Nationale</w:t>
      </w:r>
    </w:p>
    <w:p w:rsidR="009364F5" w:rsidRPr="003B1A37" w:rsidRDefault="009364F5" w:rsidP="009364F5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9364F5" w:rsidRPr="003B1A37" w:rsidRDefault="009364F5" w:rsidP="009364F5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D76BA7">
        <w:rPr>
          <w:rFonts w:ascii="Arial" w:hAnsi="Arial" w:cs="Arial"/>
          <w:lang w:eastAsia="fr-FR"/>
        </w:rPr>
      </w:r>
      <w:r w:rsidR="00D76BA7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3 : </w:t>
      </w:r>
      <w:r w:rsidRPr="003B1A37">
        <w:rPr>
          <w:rFonts w:ascii="Arial" w:hAnsi="Arial" w:cs="Arial"/>
          <w:bCs/>
          <w:lang w:eastAsia="fr-FR"/>
        </w:rPr>
        <w:t>Pavillons européens et pavillons nationaux étrangers</w:t>
      </w:r>
    </w:p>
    <w:p w:rsidR="000C7EC3" w:rsidRPr="007460C1" w:rsidRDefault="000C7EC3" w:rsidP="007663C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0C7EC3" w:rsidRPr="007460C1" w:rsidRDefault="000C7EC3" w:rsidP="007663CB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</w:rPr>
        <w:t xml:space="preserve">       Pour tous les lots de la procédure de passation du marché public</w:t>
      </w:r>
    </w:p>
    <w:p w:rsidR="000C7EC3" w:rsidRPr="007460C1" w:rsidRDefault="000C7EC3" w:rsidP="007663CB">
      <w:pPr>
        <w:numPr>
          <w:ilvl w:val="0"/>
          <w:numId w:val="8"/>
        </w:numPr>
        <w:tabs>
          <w:tab w:val="clear" w:pos="0"/>
          <w:tab w:val="num" w:pos="1134"/>
        </w:tabs>
        <w:spacing w:line="276" w:lineRule="auto"/>
        <w:ind w:left="1134"/>
        <w:jc w:val="both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0C7EC3" w:rsidRPr="007460C1" w:rsidRDefault="000C7EC3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7460C1">
        <w:rPr>
          <w:rFonts w:ascii="Arial" w:hAnsi="Arial" w:cs="Arial"/>
          <w:b/>
          <w:bCs/>
          <w:sz w:val="16"/>
          <w:szCs w:val="16"/>
        </w:rPr>
        <w:br w:type="page"/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76BA7">
        <w:rPr>
          <w:rFonts w:ascii="Arial" w:hAnsi="Arial" w:cs="Arial"/>
        </w:rPr>
      </w:r>
      <w:r w:rsidR="00D76BA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2408B7" w:rsidRDefault="002408B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2408B7">
        <w:rPr>
          <w:rFonts w:ascii="Arial" w:hAnsi="Arial" w:cs="Arial"/>
          <w:b/>
          <w:bCs/>
          <w:szCs w:val="22"/>
        </w:rPr>
        <w:t>Année 2023</w:t>
      </w:r>
      <w:r w:rsidR="009003C7" w:rsidRPr="002408B7">
        <w:rPr>
          <w:rFonts w:ascii="Arial" w:hAnsi="Arial" w:cs="Arial"/>
          <w:b/>
          <w:bCs/>
          <w:szCs w:val="22"/>
        </w:rPr>
        <w:t> :</w:t>
      </w:r>
    </w:p>
    <w:p w:rsidR="009003C7" w:rsidRPr="002408B7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 xml:space="preserve">Destinataire </w:t>
            </w:r>
            <w:r w:rsidR="00C251A7" w:rsidRPr="002408B7">
              <w:rPr>
                <w:rFonts w:ascii="Arial" w:hAnsi="Arial" w:cs="Arial"/>
                <w:iCs/>
                <w:sz w:val="18"/>
              </w:rPr>
              <w:t xml:space="preserve">public ou privé </w:t>
            </w:r>
            <w:r w:rsidRPr="002408B7">
              <w:rPr>
                <w:rFonts w:ascii="Arial" w:hAnsi="Arial" w:cs="Arial"/>
                <w:iCs/>
                <w:sz w:val="18"/>
              </w:rPr>
              <w:t>(</w:t>
            </w:r>
            <w:r w:rsidR="00C251A7" w:rsidRPr="002408B7">
              <w:rPr>
                <w:rFonts w:ascii="Arial" w:hAnsi="Arial" w:cs="Arial"/>
                <w:iCs/>
                <w:sz w:val="18"/>
              </w:rPr>
              <w:t>préciser le nom</w:t>
            </w:r>
            <w:r w:rsidRPr="002408B7">
              <w:rPr>
                <w:rFonts w:ascii="Arial" w:hAnsi="Arial" w:cs="Arial"/>
                <w:iCs/>
                <w:sz w:val="18"/>
              </w:rPr>
              <w:t>)</w:t>
            </w:r>
            <w:r w:rsidR="00D01121" w:rsidRPr="002408B7">
              <w:rPr>
                <w:rFonts w:ascii="Arial" w:hAnsi="Arial" w:cs="Arial"/>
                <w:iCs/>
                <w:sz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2408B7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472B25" w:rsidRPr="002408B7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2408B7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472B25" w:rsidRPr="002408B7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2408B7" w:rsidRDefault="002408B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2408B7">
        <w:rPr>
          <w:rFonts w:ascii="Arial" w:hAnsi="Arial" w:cs="Arial"/>
          <w:b/>
          <w:bCs/>
          <w:szCs w:val="22"/>
        </w:rPr>
        <w:t>Année 2024</w:t>
      </w:r>
      <w:r w:rsidR="000803C9" w:rsidRPr="002408B7">
        <w:rPr>
          <w:rFonts w:ascii="Arial" w:hAnsi="Arial" w:cs="Arial"/>
          <w:b/>
          <w:bCs/>
          <w:szCs w:val="22"/>
        </w:rPr>
        <w:t> :</w:t>
      </w:r>
    </w:p>
    <w:p w:rsidR="000803C9" w:rsidRPr="002408B7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2408B7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2408B7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0803C9" w:rsidRPr="002408B7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2408B7" w:rsidRDefault="002408B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2408B7">
        <w:rPr>
          <w:rFonts w:ascii="Arial" w:hAnsi="Arial" w:cs="Arial"/>
          <w:b/>
          <w:bCs/>
          <w:szCs w:val="22"/>
        </w:rPr>
        <w:t>Année 2025</w:t>
      </w:r>
      <w:r w:rsidR="000803C9" w:rsidRPr="002408B7">
        <w:rPr>
          <w:rFonts w:ascii="Arial" w:hAnsi="Arial" w:cs="Arial"/>
          <w:b/>
          <w:bCs/>
          <w:szCs w:val="22"/>
        </w:rPr>
        <w:t> :</w:t>
      </w:r>
    </w:p>
    <w:p w:rsidR="000803C9" w:rsidRPr="002408B7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2408B7" w:rsidRPr="002408B7" w:rsidTr="00744DDB">
        <w:tc>
          <w:tcPr>
            <w:tcW w:w="3652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2408B7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2408B7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2408B7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4C" w:rsidRDefault="005E6A4C">
      <w:r>
        <w:separator/>
      </w:r>
    </w:p>
  </w:endnote>
  <w:endnote w:type="continuationSeparator" w:id="0">
    <w:p w:rsidR="005E6A4C" w:rsidRDefault="005E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7358D6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7358D6">
            <w:rPr>
              <w:rFonts w:ascii="Arial" w:hAnsi="Arial" w:cs="Arial"/>
              <w:b/>
              <w:iCs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7358D6" w:rsidRDefault="009364F5" w:rsidP="003A072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D3558D">
            <w:rPr>
              <w:rFonts w:ascii="Arial" w:hAnsi="Arial" w:cs="Arial"/>
              <w:b/>
              <w:bCs/>
            </w:rPr>
            <w:t>DAF_2025_000721</w:t>
          </w:r>
        </w:p>
      </w:tc>
      <w:tc>
        <w:tcPr>
          <w:tcW w:w="949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7358D6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D76BA7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7358D6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D76BA7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4C" w:rsidRDefault="005E6A4C">
      <w:r>
        <w:separator/>
      </w:r>
    </w:p>
  </w:footnote>
  <w:footnote w:type="continuationSeparator" w:id="0">
    <w:p w:rsidR="005E6A4C" w:rsidRDefault="005E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408B7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358D6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06446"/>
    <w:rsid w:val="008119AD"/>
    <w:rsid w:val="00811EBB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F5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76BA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00CC-01DE-4C41-B902-E2F90EBBE0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B81AA4-FBCB-42E5-9425-3B2E99548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CA2F20-C60B-405F-85DD-21C5F976E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87515-1B3E-4164-B0A9-AB879A7F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3086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21</cp:revision>
  <cp:lastPrinted>2016-11-02T14:02:00Z</cp:lastPrinted>
  <dcterms:created xsi:type="dcterms:W3CDTF">2022-03-25T09:13:00Z</dcterms:created>
  <dcterms:modified xsi:type="dcterms:W3CDTF">2025-11-05T10:35:00Z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